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1DD27A" w14:textId="77777777" w:rsidR="008B52D6" w:rsidRDefault="008B52D6" w:rsidP="0090754B">
      <w:pPr>
        <w:pStyle w:val="Ttulo"/>
        <w:rPr>
          <w:rFonts w:ascii="Calibri" w:hAnsi="Calibri"/>
          <w:sz w:val="24"/>
          <w14:shadow w14:blurRad="0" w14:dist="0" w14:dir="0" w14:sx="0" w14:sy="0" w14:kx="0" w14:ky="0" w14:algn="none">
            <w14:srgbClr w14:val="000000"/>
          </w14:shadow>
        </w:rPr>
      </w:pPr>
    </w:p>
    <w:p w14:paraId="4E262DB2" w14:textId="14D5B8C3" w:rsidR="00132E50" w:rsidRPr="00F60724" w:rsidRDefault="00132E50" w:rsidP="0090754B">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8B52D6">
        <w:rPr>
          <w:rFonts w:ascii="Calibri" w:hAnsi="Calibri"/>
          <w:sz w:val="24"/>
          <w14:shadow w14:blurRad="0" w14:dist="0" w14:dir="0" w14:sx="0" w14:sy="0" w14:kx="0" w14:ky="0" w14:algn="none">
            <w14:srgbClr w14:val="000000"/>
          </w14:shadow>
        </w:rPr>
        <w:t>0582</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12087A9" w:rsidR="00F04A4C" w:rsidRDefault="00F04A4C" w:rsidP="00F04A4C">
      <w:pPr>
        <w:jc w:val="both"/>
        <w:rPr>
          <w:rFonts w:ascii="Calibri" w:hAnsi="Calibri" w:cs="Calibri"/>
          <w:sz w:val="10"/>
          <w:szCs w:val="10"/>
        </w:rPr>
      </w:pPr>
    </w:p>
    <w:p w14:paraId="7801231A" w14:textId="5EAC8BF0" w:rsidR="008B52D6" w:rsidRDefault="008B52D6" w:rsidP="00F04A4C">
      <w:pPr>
        <w:jc w:val="both"/>
        <w:rPr>
          <w:rFonts w:ascii="Calibri" w:hAnsi="Calibri" w:cs="Calibri"/>
          <w:sz w:val="10"/>
          <w:szCs w:val="10"/>
        </w:rPr>
      </w:pPr>
    </w:p>
    <w:p w14:paraId="1C815AD2" w14:textId="77777777" w:rsidR="008B52D6" w:rsidRPr="0090754B" w:rsidRDefault="008B52D6" w:rsidP="00F04A4C">
      <w:pPr>
        <w:jc w:val="both"/>
        <w:rPr>
          <w:rFonts w:ascii="Calibri" w:hAnsi="Calibri" w:cs="Calibri"/>
          <w:sz w:val="10"/>
          <w:szCs w:val="10"/>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2985DB98" w:rsidR="00F04A4C" w:rsidRDefault="00F04A4C" w:rsidP="00F04A4C">
      <w:pPr>
        <w:jc w:val="both"/>
        <w:rPr>
          <w:rFonts w:ascii="Calibri" w:hAnsi="Calibri" w:cs="Calibri"/>
          <w:bCs/>
          <w:sz w:val="10"/>
          <w:szCs w:val="10"/>
        </w:rPr>
      </w:pPr>
    </w:p>
    <w:p w14:paraId="0F461DA1" w14:textId="0FEB60F0" w:rsidR="008B52D6" w:rsidRDefault="008B52D6" w:rsidP="00F04A4C">
      <w:pPr>
        <w:jc w:val="both"/>
        <w:rPr>
          <w:rFonts w:ascii="Calibri" w:hAnsi="Calibri" w:cs="Calibri"/>
          <w:bCs/>
          <w:sz w:val="10"/>
          <w:szCs w:val="10"/>
        </w:rPr>
      </w:pPr>
    </w:p>
    <w:p w14:paraId="53F29A8C" w14:textId="77777777" w:rsidR="008B52D6" w:rsidRPr="0090754B" w:rsidRDefault="008B52D6" w:rsidP="00F04A4C">
      <w:pPr>
        <w:jc w:val="both"/>
        <w:rPr>
          <w:rFonts w:ascii="Calibri" w:hAnsi="Calibri" w:cs="Calibri"/>
          <w:bCs/>
          <w:sz w:val="10"/>
          <w:szCs w:val="1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1D1FD204" w:rsidR="00F04A4C" w:rsidRDefault="00F04A4C" w:rsidP="00F04A4C">
      <w:pPr>
        <w:pStyle w:val="EspSubTitulo1Char"/>
        <w:tabs>
          <w:tab w:val="left" w:pos="1134"/>
        </w:tabs>
        <w:suppressAutoHyphens/>
        <w:spacing w:before="0" w:after="0"/>
        <w:rPr>
          <w:rFonts w:ascii="Calibri" w:hAnsi="Calibri"/>
          <w:bCs/>
          <w:sz w:val="10"/>
          <w:szCs w:val="10"/>
        </w:rPr>
      </w:pPr>
    </w:p>
    <w:p w14:paraId="68C89F2B" w14:textId="77777777" w:rsidR="008B52D6" w:rsidRPr="0090754B" w:rsidRDefault="008B52D6" w:rsidP="00F04A4C">
      <w:pPr>
        <w:pStyle w:val="EspSubTitulo1Char"/>
        <w:tabs>
          <w:tab w:val="left" w:pos="1134"/>
        </w:tabs>
        <w:suppressAutoHyphens/>
        <w:spacing w:before="0" w:after="0"/>
        <w:rPr>
          <w:rFonts w:ascii="Calibri" w:hAnsi="Calibri"/>
          <w:bCs/>
          <w:sz w:val="10"/>
          <w:szCs w:val="10"/>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38F2BE7" w:rsidR="00F04A4C" w:rsidRDefault="00F04A4C" w:rsidP="00F04A4C">
      <w:pPr>
        <w:tabs>
          <w:tab w:val="left" w:pos="1134"/>
        </w:tabs>
        <w:jc w:val="both"/>
        <w:rPr>
          <w:rFonts w:ascii="Calibri" w:hAnsi="Calibri"/>
          <w:b/>
          <w:sz w:val="10"/>
          <w:szCs w:val="10"/>
        </w:rPr>
      </w:pPr>
    </w:p>
    <w:p w14:paraId="569443B7" w14:textId="77777777" w:rsidR="008B52D6" w:rsidRPr="0090754B" w:rsidRDefault="008B52D6" w:rsidP="00F04A4C">
      <w:pPr>
        <w:tabs>
          <w:tab w:val="left" w:pos="1134"/>
        </w:tabs>
        <w:jc w:val="both"/>
        <w:rPr>
          <w:rFonts w:ascii="Calibri" w:hAnsi="Calibri"/>
          <w:b/>
          <w:sz w:val="10"/>
          <w:szCs w:val="10"/>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10F694A2" w:rsidR="00F04A4C" w:rsidRDefault="00F04A4C" w:rsidP="00F04A4C">
      <w:pPr>
        <w:tabs>
          <w:tab w:val="left" w:pos="1134"/>
        </w:tabs>
        <w:jc w:val="both"/>
        <w:rPr>
          <w:rFonts w:ascii="Calibri" w:hAnsi="Calibri"/>
          <w:b/>
          <w:sz w:val="10"/>
          <w:szCs w:val="10"/>
        </w:rPr>
      </w:pPr>
    </w:p>
    <w:p w14:paraId="5EB0B376" w14:textId="77777777" w:rsidR="008B52D6" w:rsidRPr="0090754B" w:rsidRDefault="008B52D6" w:rsidP="00F04A4C">
      <w:pPr>
        <w:tabs>
          <w:tab w:val="left" w:pos="1134"/>
        </w:tabs>
        <w:jc w:val="both"/>
        <w:rPr>
          <w:rFonts w:ascii="Calibri" w:hAnsi="Calibri"/>
          <w:b/>
          <w:sz w:val="10"/>
          <w:szCs w:val="10"/>
        </w:rPr>
      </w:pPr>
    </w:p>
    <w:p w14:paraId="1A5FF659" w14:textId="434AC473" w:rsidR="00F04A4C" w:rsidRPr="008B52D6" w:rsidRDefault="00F04A4C" w:rsidP="00F04A4C">
      <w:pPr>
        <w:tabs>
          <w:tab w:val="left" w:pos="1134"/>
        </w:tabs>
        <w:jc w:val="both"/>
        <w:rPr>
          <w:rFonts w:ascii="Calibri" w:hAnsi="Calibri"/>
          <w:bCs/>
          <w:sz w:val="22"/>
          <w:szCs w:val="22"/>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265F4592" w:rsidR="00F04A4C" w:rsidRDefault="00F04A4C" w:rsidP="00F04A4C">
      <w:pPr>
        <w:tabs>
          <w:tab w:val="left" w:pos="1134"/>
          <w:tab w:val="left" w:pos="4253"/>
        </w:tabs>
        <w:jc w:val="both"/>
        <w:rPr>
          <w:rFonts w:ascii="Calibri" w:hAnsi="Calibri"/>
          <w:bCs/>
          <w:sz w:val="10"/>
          <w:szCs w:val="10"/>
        </w:rPr>
      </w:pPr>
    </w:p>
    <w:p w14:paraId="2FFCCB0E" w14:textId="77777777" w:rsidR="008B52D6" w:rsidRPr="0090754B" w:rsidRDefault="008B52D6" w:rsidP="00F04A4C">
      <w:pPr>
        <w:tabs>
          <w:tab w:val="left" w:pos="1134"/>
          <w:tab w:val="left" w:pos="4253"/>
        </w:tabs>
        <w:jc w:val="both"/>
        <w:rPr>
          <w:rFonts w:ascii="Calibri" w:hAnsi="Calibri"/>
          <w:bCs/>
          <w:sz w:val="10"/>
          <w:szCs w:val="10"/>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1006A9D6" w:rsidR="00F04A4C" w:rsidRDefault="00F04A4C" w:rsidP="00F04A4C">
      <w:pPr>
        <w:pStyle w:val="Contedodoquadro"/>
        <w:tabs>
          <w:tab w:val="clear" w:pos="1152"/>
          <w:tab w:val="left" w:pos="1134"/>
        </w:tabs>
        <w:rPr>
          <w:rFonts w:ascii="Calibri" w:hAnsi="Calibri"/>
          <w:bCs/>
          <w:sz w:val="22"/>
          <w:szCs w:val="22"/>
        </w:rPr>
      </w:pPr>
    </w:p>
    <w:p w14:paraId="6AAE30BC" w14:textId="77777777" w:rsidR="008B52D6" w:rsidRPr="005711D8" w:rsidRDefault="008B52D6" w:rsidP="00F04A4C">
      <w:pPr>
        <w:pStyle w:val="Contedodoquadro"/>
        <w:tabs>
          <w:tab w:val="clear" w:pos="1152"/>
          <w:tab w:val="left" w:pos="1134"/>
        </w:tabs>
        <w:rPr>
          <w:rFonts w:ascii="Calibri" w:hAnsi="Calibri"/>
          <w:bCs/>
          <w:sz w:val="22"/>
          <w:szCs w:val="22"/>
        </w:rPr>
      </w:pPr>
    </w:p>
    <w:p w14:paraId="694BA9D9" w14:textId="213D8C24" w:rsidR="00D83709" w:rsidRDefault="00207761"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37908CC4"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65269CE0"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45ABD16" w14:textId="77777777" w:rsidR="0090754B" w:rsidRDefault="00AE67EB" w:rsidP="0090754B">
      <w:pPr>
        <w:jc w:val="center"/>
        <w:rPr>
          <w:rFonts w:ascii="Calibri" w:hAnsi="Calibri" w:cs="Calibri"/>
        </w:rPr>
      </w:pPr>
      <w:r w:rsidRPr="005711D8">
        <w:rPr>
          <w:rFonts w:ascii="Calibri" w:hAnsi="Calibri" w:cs="Calibri"/>
        </w:rPr>
        <w:t>Fundação Universidade do Estado de Santa Catarina</w:t>
      </w:r>
    </w:p>
    <w:p w14:paraId="7008CA59" w14:textId="5FE27FA9" w:rsidR="0090754B" w:rsidRDefault="0090754B" w:rsidP="0090754B">
      <w:pPr>
        <w:jc w:val="center"/>
        <w:rPr>
          <w:rFonts w:ascii="Calibri" w:hAnsi="Calibri" w:cs="Calibri"/>
          <w:i/>
          <w:iCs/>
          <w:sz w:val="22"/>
        </w:rPr>
      </w:pPr>
    </w:p>
    <w:p w14:paraId="0F4863DE" w14:textId="22982EB2" w:rsidR="0090754B" w:rsidRDefault="0090754B" w:rsidP="0090754B">
      <w:pPr>
        <w:jc w:val="center"/>
        <w:rPr>
          <w:rFonts w:ascii="Calibri" w:hAnsi="Calibri" w:cs="Calibri"/>
          <w:i/>
          <w:iCs/>
          <w:sz w:val="22"/>
        </w:rPr>
      </w:pPr>
    </w:p>
    <w:p w14:paraId="43441ADC" w14:textId="77777777" w:rsidR="008B52D6" w:rsidRDefault="008B52D6" w:rsidP="0090754B">
      <w:pPr>
        <w:jc w:val="center"/>
        <w:rPr>
          <w:rFonts w:ascii="Calibri" w:hAnsi="Calibri" w:cs="Calibri"/>
          <w:i/>
          <w:iCs/>
          <w:sz w:val="22"/>
        </w:rPr>
      </w:pPr>
    </w:p>
    <w:p w14:paraId="1DAC3757" w14:textId="72D3C1E5" w:rsidR="0090754B" w:rsidRDefault="0090754B" w:rsidP="0090754B">
      <w:pPr>
        <w:jc w:val="center"/>
        <w:rPr>
          <w:rFonts w:ascii="Calibri" w:hAnsi="Calibri" w:cs="Calibri"/>
          <w:i/>
          <w:iCs/>
          <w:sz w:val="22"/>
        </w:rPr>
      </w:pPr>
    </w:p>
    <w:p w14:paraId="6B2ACBC7"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DECF008" w14:textId="218AE08A" w:rsidR="0090754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5A5F6E0D" w14:textId="3EB7A7E7" w:rsidR="0090754B" w:rsidRDefault="008B52D6" w:rsidP="0090754B">
      <w:pPr>
        <w:ind w:right="27"/>
        <w:jc w:val="center"/>
        <w:rPr>
          <w:rFonts w:ascii="Calibri" w:hAnsi="Calibri" w:cs="Calibri"/>
          <w:b/>
          <w:bCs/>
          <w:sz w:val="22"/>
          <w:szCs w:val="22"/>
        </w:rPr>
      </w:pPr>
      <w:r>
        <w:rPr>
          <w:rFonts w:ascii="Calibri" w:hAnsi="Calibri" w:cs="Calibri"/>
          <w:bCs/>
          <w:sz w:val="22"/>
          <w:szCs w:val="22"/>
        </w:rPr>
        <w:t>SUPERA BLOCOS LICITAÇÕES LTDA</w:t>
      </w:r>
    </w:p>
    <w:p w14:paraId="2F2A7F85" w14:textId="77777777" w:rsidR="008B52D6" w:rsidRDefault="008B52D6" w:rsidP="0090754B">
      <w:pPr>
        <w:ind w:right="27"/>
        <w:jc w:val="center"/>
        <w:rPr>
          <w:rFonts w:ascii="Calibri" w:hAnsi="Calibri" w:cs="Calibri"/>
          <w:i/>
          <w:iCs/>
          <w:sz w:val="22"/>
        </w:rPr>
      </w:pPr>
    </w:p>
    <w:p w14:paraId="4D1CAE34" w14:textId="50578F53"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053CC31" w14:textId="77777777" w:rsidR="0090754B" w:rsidRDefault="0090754B" w:rsidP="0090754B">
      <w:pPr>
        <w:ind w:right="27"/>
        <w:jc w:val="center"/>
        <w:rPr>
          <w:rFonts w:ascii="Calibri" w:hAnsi="Calibri" w:cs="Calibri"/>
          <w:b/>
          <w:bCs/>
          <w:sz w:val="22"/>
          <w:szCs w:val="22"/>
        </w:rPr>
      </w:pPr>
      <w:r w:rsidRPr="00AE67EB">
        <w:rPr>
          <w:rFonts w:ascii="Calibri" w:hAnsi="Calibri" w:cs="Calibri"/>
          <w:b/>
          <w:bCs/>
          <w:sz w:val="22"/>
          <w:szCs w:val="22"/>
        </w:rPr>
        <w:t>Contratada</w:t>
      </w:r>
    </w:p>
    <w:p w14:paraId="09CD62B3" w14:textId="62604732" w:rsidR="0090754B" w:rsidRDefault="008B52D6" w:rsidP="0090754B">
      <w:pPr>
        <w:ind w:right="27"/>
        <w:jc w:val="center"/>
        <w:rPr>
          <w:rFonts w:ascii="Calibri" w:hAnsi="Calibri" w:cs="Calibri"/>
          <w:b/>
          <w:bCs/>
          <w:sz w:val="22"/>
          <w:szCs w:val="22"/>
        </w:rPr>
      </w:pPr>
      <w:r>
        <w:rPr>
          <w:rFonts w:ascii="Calibri" w:hAnsi="Calibri" w:cs="Calibri"/>
          <w:bCs/>
          <w:sz w:val="22"/>
          <w:szCs w:val="22"/>
        </w:rPr>
        <w:t>GLOBAL MIX COMERCIAL LTDA ME</w:t>
      </w:r>
    </w:p>
    <w:p w14:paraId="334A86A8" w14:textId="20F4B224" w:rsidR="0090754B" w:rsidRDefault="0090754B" w:rsidP="0034514C">
      <w:pPr>
        <w:ind w:right="27"/>
        <w:jc w:val="center"/>
        <w:rPr>
          <w:rFonts w:ascii="Calibri" w:hAnsi="Calibri" w:cs="Calibri"/>
          <w:bCs/>
          <w:sz w:val="22"/>
          <w:szCs w:val="22"/>
        </w:rPr>
      </w:pPr>
    </w:p>
    <w:p w14:paraId="6662E4CB" w14:textId="7AF03827" w:rsidR="008B52D6" w:rsidRDefault="008B52D6" w:rsidP="0034514C">
      <w:pPr>
        <w:ind w:right="27"/>
        <w:jc w:val="center"/>
        <w:rPr>
          <w:rFonts w:ascii="Calibri" w:hAnsi="Calibri" w:cs="Calibri"/>
          <w:bCs/>
          <w:sz w:val="22"/>
          <w:szCs w:val="22"/>
        </w:rPr>
      </w:pPr>
    </w:p>
    <w:p w14:paraId="6CA72C66" w14:textId="645F2530" w:rsidR="008B52D6" w:rsidRDefault="008B52D6" w:rsidP="0034514C">
      <w:pPr>
        <w:ind w:right="27"/>
        <w:jc w:val="center"/>
        <w:rPr>
          <w:rFonts w:ascii="Calibri" w:hAnsi="Calibri" w:cs="Calibri"/>
          <w:bCs/>
          <w:sz w:val="22"/>
          <w:szCs w:val="22"/>
        </w:rPr>
      </w:pPr>
    </w:p>
    <w:p w14:paraId="340881F6"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94B1974" w14:textId="456E994D" w:rsidR="0090754B" w:rsidRDefault="0090754B" w:rsidP="0090754B">
      <w:pPr>
        <w:ind w:right="27"/>
        <w:jc w:val="center"/>
        <w:rPr>
          <w:rFonts w:ascii="Calibri" w:hAnsi="Calibri" w:cs="Calibri"/>
          <w:bCs/>
          <w:sz w:val="22"/>
          <w:szCs w:val="22"/>
        </w:rPr>
      </w:pPr>
      <w:r w:rsidRPr="00AE67EB">
        <w:rPr>
          <w:rFonts w:ascii="Calibri" w:hAnsi="Calibri" w:cs="Calibri"/>
          <w:b/>
          <w:bCs/>
          <w:sz w:val="22"/>
          <w:szCs w:val="22"/>
        </w:rPr>
        <w:t>Contratada</w:t>
      </w:r>
    </w:p>
    <w:p w14:paraId="2BCD5D3B" w14:textId="05D0E344" w:rsidR="00AC76E2" w:rsidRPr="00AC76E2" w:rsidRDefault="008B52D6" w:rsidP="00253719">
      <w:pPr>
        <w:ind w:right="27"/>
        <w:jc w:val="center"/>
        <w:rPr>
          <w:rFonts w:ascii="Calibri" w:hAnsi="Calibri" w:cs="Calibri"/>
          <w:bCs/>
          <w:sz w:val="22"/>
          <w:szCs w:val="22"/>
        </w:rPr>
      </w:pPr>
      <w:r>
        <w:rPr>
          <w:rFonts w:ascii="Calibri" w:hAnsi="Calibri" w:cs="Calibri"/>
          <w:bCs/>
          <w:sz w:val="22"/>
          <w:szCs w:val="22"/>
        </w:rPr>
        <w:t>CRH EQUIPAMENTOS DE SEGURANÇA LTDA - EPP</w:t>
      </w:r>
    </w:p>
    <w:p w14:paraId="03FE4019" w14:textId="77777777" w:rsidR="008B52D6" w:rsidRDefault="008B52D6" w:rsidP="00AC76E2">
      <w:pPr>
        <w:ind w:right="27"/>
        <w:jc w:val="center"/>
        <w:rPr>
          <w:rFonts w:ascii="Calibri" w:hAnsi="Calibri" w:cs="Calibri"/>
          <w:i/>
          <w:iCs/>
          <w:sz w:val="22"/>
        </w:rPr>
      </w:pPr>
    </w:p>
    <w:p w14:paraId="7B04514E" w14:textId="1FBBA7C3" w:rsidR="008B52D6" w:rsidRDefault="008B52D6" w:rsidP="00AC76E2">
      <w:pPr>
        <w:ind w:right="27"/>
        <w:jc w:val="center"/>
        <w:rPr>
          <w:rFonts w:ascii="Calibri" w:hAnsi="Calibri" w:cs="Calibri"/>
          <w:i/>
          <w:iCs/>
          <w:sz w:val="22"/>
        </w:rPr>
      </w:pPr>
    </w:p>
    <w:p w14:paraId="7D1FB38F" w14:textId="77777777" w:rsidR="008B52D6" w:rsidRDefault="008B52D6" w:rsidP="00AC76E2">
      <w:pPr>
        <w:ind w:right="27"/>
        <w:jc w:val="center"/>
        <w:rPr>
          <w:rFonts w:ascii="Calibri" w:hAnsi="Calibri" w:cs="Calibri"/>
          <w:i/>
          <w:iCs/>
          <w:sz w:val="22"/>
        </w:rPr>
      </w:pPr>
    </w:p>
    <w:p w14:paraId="46ED5FC2" w14:textId="77777777" w:rsidR="008B52D6" w:rsidRDefault="008B52D6" w:rsidP="008B52D6">
      <w:pPr>
        <w:ind w:right="27"/>
        <w:rPr>
          <w:rFonts w:ascii="Calibri" w:hAnsi="Calibri" w:cs="Calibri"/>
          <w:i/>
          <w:iCs/>
          <w:sz w:val="22"/>
        </w:rPr>
        <w:sectPr w:rsidR="008B52D6" w:rsidSect="0090754B">
          <w:type w:val="continuous"/>
          <w:pgSz w:w="11907" w:h="16840" w:code="9"/>
          <w:pgMar w:top="851" w:right="708" w:bottom="794" w:left="1134" w:header="567" w:footer="567" w:gutter="0"/>
          <w:cols w:num="3" w:space="141"/>
        </w:sectPr>
      </w:pPr>
    </w:p>
    <w:p w14:paraId="7FE71066" w14:textId="77777777" w:rsidR="008B52D6" w:rsidRDefault="008B52D6" w:rsidP="008B52D6">
      <w:pPr>
        <w:ind w:right="27"/>
        <w:rPr>
          <w:rFonts w:ascii="Calibri" w:hAnsi="Calibri" w:cs="Calibri"/>
          <w:i/>
          <w:iCs/>
          <w:sz w:val="22"/>
        </w:rPr>
      </w:pPr>
    </w:p>
    <w:p w14:paraId="1C06F85D" w14:textId="77777777" w:rsidR="008B52D6" w:rsidRDefault="008B52D6" w:rsidP="00AC76E2">
      <w:pPr>
        <w:ind w:right="27"/>
        <w:jc w:val="center"/>
        <w:rPr>
          <w:rFonts w:ascii="Calibri" w:hAnsi="Calibri" w:cs="Calibri"/>
          <w:i/>
          <w:iCs/>
          <w:sz w:val="22"/>
        </w:rPr>
      </w:pPr>
    </w:p>
    <w:p w14:paraId="4973A381" w14:textId="77777777" w:rsidR="008B52D6" w:rsidRDefault="008B52D6" w:rsidP="00AC76E2">
      <w:pPr>
        <w:ind w:right="27"/>
        <w:jc w:val="center"/>
        <w:rPr>
          <w:rFonts w:ascii="Calibri" w:hAnsi="Calibri" w:cs="Calibri"/>
          <w:i/>
          <w:iCs/>
          <w:sz w:val="22"/>
        </w:rPr>
        <w:sectPr w:rsidR="008B52D6" w:rsidSect="008B52D6">
          <w:type w:val="continuous"/>
          <w:pgSz w:w="11907" w:h="16840" w:code="9"/>
          <w:pgMar w:top="851" w:right="708" w:bottom="794" w:left="1134" w:header="567" w:footer="567" w:gutter="0"/>
          <w:cols w:num="3" w:space="141"/>
        </w:sectPr>
      </w:pPr>
    </w:p>
    <w:p w14:paraId="031EC332" w14:textId="77777777" w:rsidR="008B52D6" w:rsidRDefault="008B52D6" w:rsidP="00AC76E2">
      <w:pPr>
        <w:ind w:right="27"/>
        <w:jc w:val="center"/>
        <w:rPr>
          <w:rFonts w:ascii="Calibri" w:hAnsi="Calibri" w:cs="Calibri"/>
          <w:i/>
          <w:iCs/>
          <w:sz w:val="22"/>
        </w:rPr>
      </w:pPr>
    </w:p>
    <w:p w14:paraId="75BDF3B8" w14:textId="4E32F888" w:rsidR="0090754B" w:rsidRDefault="0090754B" w:rsidP="00AC76E2">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2DCDB3B" w14:textId="77777777" w:rsidR="008B52D6" w:rsidRDefault="0034514C"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CFD58A4" w14:textId="07D6B4A5" w:rsidR="00AC76E2" w:rsidRPr="008B52D6" w:rsidRDefault="008B52D6" w:rsidP="008B52D6">
      <w:pPr>
        <w:ind w:right="27"/>
        <w:jc w:val="center"/>
        <w:rPr>
          <w:rFonts w:ascii="Calibri" w:hAnsi="Calibri" w:cs="Calibri"/>
          <w:b/>
          <w:bCs/>
          <w:sz w:val="22"/>
          <w:szCs w:val="22"/>
        </w:rPr>
      </w:pPr>
      <w:r>
        <w:rPr>
          <w:rFonts w:ascii="Calibri" w:hAnsi="Calibri" w:cs="Calibri"/>
          <w:bCs/>
          <w:sz w:val="22"/>
          <w:szCs w:val="22"/>
        </w:rPr>
        <w:t>MGS BRASIL DISTRIBUIDORA EIRELI</w:t>
      </w:r>
      <w:r w:rsidR="0090754B" w:rsidRPr="0090754B">
        <w:rPr>
          <w:rFonts w:ascii="Calibri" w:hAnsi="Calibri" w:cs="Calibri"/>
          <w:bCs/>
          <w:sz w:val="22"/>
          <w:szCs w:val="22"/>
        </w:rPr>
        <w:t xml:space="preserve"> </w:t>
      </w:r>
    </w:p>
    <w:p w14:paraId="6E0B8964" w14:textId="0D2428E5" w:rsidR="008B52D6" w:rsidRDefault="008B52D6" w:rsidP="0090754B">
      <w:pPr>
        <w:ind w:right="27"/>
        <w:jc w:val="center"/>
        <w:rPr>
          <w:rFonts w:ascii="Calibri" w:hAnsi="Calibri" w:cs="Calibri"/>
          <w:i/>
          <w:iCs/>
          <w:sz w:val="22"/>
        </w:rPr>
      </w:pPr>
    </w:p>
    <w:p w14:paraId="69D7E08D" w14:textId="77777777" w:rsidR="008B52D6" w:rsidRDefault="008B52D6" w:rsidP="008B52D6">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9CE7FA1"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134B75B" w14:textId="77777777" w:rsidR="008B52D6" w:rsidRDefault="008B52D6" w:rsidP="008B52D6">
      <w:pPr>
        <w:ind w:right="27"/>
        <w:jc w:val="center"/>
        <w:rPr>
          <w:rFonts w:ascii="Calibri" w:hAnsi="Calibri" w:cs="Calibri"/>
          <w:i/>
          <w:iCs/>
          <w:sz w:val="22"/>
        </w:rPr>
      </w:pPr>
      <w:r>
        <w:rPr>
          <w:rFonts w:ascii="Calibri" w:hAnsi="Calibri" w:cs="Calibri"/>
          <w:bCs/>
          <w:sz w:val="22"/>
          <w:szCs w:val="22"/>
        </w:rPr>
        <w:t>SEBMED PRODUTOS PARA SAUDE LTDA</w:t>
      </w:r>
    </w:p>
    <w:p w14:paraId="2A5011BC" w14:textId="688B71CD" w:rsidR="008B52D6" w:rsidRDefault="008B52D6" w:rsidP="008B52D6">
      <w:pPr>
        <w:ind w:right="27"/>
        <w:jc w:val="center"/>
        <w:rPr>
          <w:rFonts w:ascii="Calibri" w:hAnsi="Calibri" w:cs="Calibri"/>
          <w:i/>
          <w:iCs/>
          <w:sz w:val="22"/>
        </w:rPr>
      </w:pPr>
    </w:p>
    <w:p w14:paraId="6041BB93" w14:textId="77777777" w:rsidR="008B52D6" w:rsidRDefault="008B52D6" w:rsidP="008B52D6">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4C5D170"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4400AA20" w14:textId="2A1C5A2F" w:rsidR="008B52D6" w:rsidRDefault="008B52D6" w:rsidP="008B52D6">
      <w:pPr>
        <w:ind w:right="27"/>
        <w:jc w:val="center"/>
        <w:rPr>
          <w:rFonts w:ascii="Calibri" w:hAnsi="Calibri" w:cs="Calibri"/>
          <w:i/>
          <w:iCs/>
          <w:sz w:val="22"/>
        </w:rPr>
      </w:pPr>
      <w:r>
        <w:rPr>
          <w:rFonts w:ascii="Calibri" w:hAnsi="Calibri" w:cs="Calibri"/>
          <w:bCs/>
          <w:sz w:val="22"/>
          <w:szCs w:val="22"/>
        </w:rPr>
        <w:t>COMERCIAL KS EIRELI</w:t>
      </w:r>
    </w:p>
    <w:p w14:paraId="6831F99C" w14:textId="3D26BFF5" w:rsidR="008B52D6" w:rsidRDefault="008B52D6" w:rsidP="008B52D6">
      <w:pPr>
        <w:ind w:right="27"/>
        <w:jc w:val="center"/>
        <w:rPr>
          <w:rFonts w:ascii="Calibri" w:hAnsi="Calibri" w:cs="Calibri"/>
          <w:i/>
          <w:iCs/>
          <w:sz w:val="22"/>
        </w:rPr>
      </w:pPr>
    </w:p>
    <w:p w14:paraId="129EFA4A" w14:textId="77777777" w:rsidR="00C760A9" w:rsidRDefault="00C760A9" w:rsidP="008B52D6">
      <w:pPr>
        <w:ind w:right="27"/>
        <w:jc w:val="center"/>
        <w:rPr>
          <w:rFonts w:ascii="Calibri" w:hAnsi="Calibri" w:cs="Calibri"/>
          <w:i/>
          <w:iCs/>
          <w:sz w:val="22"/>
        </w:rPr>
      </w:pPr>
    </w:p>
    <w:p w14:paraId="693EB714" w14:textId="75CB9C14"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0265DD"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5EA514C" w14:textId="179F42AE" w:rsidR="008B52D6" w:rsidRPr="008B52D6" w:rsidRDefault="008B52D6" w:rsidP="0090754B">
      <w:pPr>
        <w:ind w:right="27"/>
        <w:jc w:val="center"/>
        <w:rPr>
          <w:rFonts w:ascii="Calibri" w:hAnsi="Calibri" w:cs="Calibri"/>
          <w:sz w:val="22"/>
        </w:rPr>
      </w:pPr>
      <w:r w:rsidRPr="008B52D6">
        <w:rPr>
          <w:rFonts w:ascii="Calibri" w:hAnsi="Calibri" w:cs="Calibri"/>
          <w:sz w:val="22"/>
        </w:rPr>
        <w:t>JD</w:t>
      </w:r>
      <w:r>
        <w:rPr>
          <w:rFonts w:ascii="Calibri" w:hAnsi="Calibri" w:cs="Calibri"/>
          <w:sz w:val="22"/>
        </w:rPr>
        <w:t xml:space="preserve"> ELETRO COMERCIAL LTDA</w:t>
      </w:r>
    </w:p>
    <w:p w14:paraId="00393300" w14:textId="251995FA" w:rsidR="008B52D6" w:rsidRDefault="008B52D6" w:rsidP="0090754B">
      <w:pPr>
        <w:ind w:right="27"/>
        <w:jc w:val="center"/>
        <w:rPr>
          <w:rFonts w:ascii="Calibri" w:hAnsi="Calibri" w:cs="Calibri"/>
          <w:i/>
          <w:iCs/>
          <w:sz w:val="22"/>
        </w:rPr>
      </w:pPr>
    </w:p>
    <w:p w14:paraId="619B5C27" w14:textId="202B372F" w:rsidR="00C760A9" w:rsidRDefault="00C760A9" w:rsidP="0090754B">
      <w:pPr>
        <w:ind w:right="27"/>
        <w:jc w:val="center"/>
        <w:rPr>
          <w:rFonts w:ascii="Calibri" w:hAnsi="Calibri" w:cs="Calibri"/>
          <w:i/>
          <w:iCs/>
          <w:sz w:val="22"/>
        </w:rPr>
      </w:pPr>
    </w:p>
    <w:p w14:paraId="34F0D8F2" w14:textId="16BF91B6" w:rsidR="00C760A9" w:rsidRDefault="00C760A9" w:rsidP="0090754B">
      <w:pPr>
        <w:ind w:right="27"/>
        <w:jc w:val="center"/>
        <w:rPr>
          <w:rFonts w:ascii="Calibri" w:hAnsi="Calibri" w:cs="Calibri"/>
          <w:i/>
          <w:iCs/>
          <w:sz w:val="22"/>
        </w:rPr>
      </w:pPr>
    </w:p>
    <w:p w14:paraId="4E45A5C5" w14:textId="60F54850" w:rsidR="00C760A9" w:rsidRDefault="00C760A9" w:rsidP="0090754B">
      <w:pPr>
        <w:ind w:right="27"/>
        <w:jc w:val="center"/>
        <w:rPr>
          <w:rFonts w:ascii="Calibri" w:hAnsi="Calibri" w:cs="Calibri"/>
          <w:i/>
          <w:iCs/>
          <w:sz w:val="22"/>
        </w:rPr>
      </w:pPr>
    </w:p>
    <w:p w14:paraId="3CE4056C" w14:textId="77777777" w:rsidR="00C760A9" w:rsidRDefault="00C760A9" w:rsidP="0090754B">
      <w:pPr>
        <w:ind w:right="27"/>
        <w:jc w:val="center"/>
        <w:rPr>
          <w:rFonts w:ascii="Calibri" w:hAnsi="Calibri" w:cs="Calibri"/>
          <w:i/>
          <w:iCs/>
          <w:sz w:val="22"/>
        </w:rPr>
      </w:pPr>
    </w:p>
    <w:p w14:paraId="3A306882" w14:textId="77777777"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E260D7A"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44E001BF" w14:textId="1597F174" w:rsidR="008B52D6" w:rsidRDefault="008B52D6" w:rsidP="008B52D6">
      <w:pPr>
        <w:ind w:right="27"/>
        <w:jc w:val="center"/>
        <w:rPr>
          <w:rFonts w:ascii="Calibri" w:hAnsi="Calibri" w:cs="Calibri"/>
          <w:sz w:val="22"/>
        </w:rPr>
      </w:pPr>
      <w:r>
        <w:rPr>
          <w:rFonts w:ascii="Calibri" w:hAnsi="Calibri" w:cs="Calibri"/>
          <w:sz w:val="22"/>
        </w:rPr>
        <w:t>FLORIPA INDUSTRIA DA MODA LTDA</w:t>
      </w:r>
    </w:p>
    <w:p w14:paraId="0116AF49" w14:textId="77777777" w:rsidR="008B52D6" w:rsidRDefault="008B52D6" w:rsidP="008B52D6">
      <w:pPr>
        <w:ind w:right="27"/>
        <w:jc w:val="center"/>
        <w:rPr>
          <w:rFonts w:ascii="Calibri" w:hAnsi="Calibri" w:cs="Calibri"/>
          <w:sz w:val="22"/>
        </w:rPr>
      </w:pPr>
    </w:p>
    <w:p w14:paraId="1E68760D" w14:textId="77777777"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8859702"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7FEE9BD" w14:textId="40275609" w:rsidR="008B52D6" w:rsidRPr="008B52D6" w:rsidRDefault="008B52D6" w:rsidP="008B52D6">
      <w:pPr>
        <w:ind w:right="27"/>
        <w:jc w:val="center"/>
        <w:rPr>
          <w:rFonts w:ascii="Calibri" w:hAnsi="Calibri" w:cs="Calibri"/>
          <w:sz w:val="22"/>
        </w:rPr>
      </w:pPr>
      <w:r>
        <w:rPr>
          <w:rFonts w:ascii="Calibri" w:hAnsi="Calibri" w:cs="Calibri"/>
          <w:sz w:val="22"/>
        </w:rPr>
        <w:t>M. TESTA CONFECÇÃO - ME</w:t>
      </w:r>
    </w:p>
    <w:p w14:paraId="7138749A" w14:textId="77777777" w:rsidR="00C760A9" w:rsidRPr="008B52D6" w:rsidRDefault="00C760A9" w:rsidP="008B52D6">
      <w:pPr>
        <w:ind w:right="27"/>
        <w:jc w:val="center"/>
        <w:rPr>
          <w:rFonts w:ascii="Calibri" w:hAnsi="Calibri" w:cs="Calibri"/>
          <w:sz w:val="22"/>
        </w:rPr>
      </w:pPr>
    </w:p>
    <w:p w14:paraId="1DFF1720" w14:textId="7417F44C" w:rsidR="008B52D6" w:rsidRPr="008B52D6" w:rsidRDefault="008B52D6"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E26E7D0"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F930D57" w14:textId="41C1A6BF" w:rsidR="00C760A9" w:rsidRPr="008B52D6" w:rsidRDefault="00C760A9" w:rsidP="00C760A9">
      <w:pPr>
        <w:ind w:right="27"/>
        <w:jc w:val="center"/>
        <w:rPr>
          <w:rFonts w:ascii="Calibri" w:hAnsi="Calibri" w:cs="Calibri"/>
          <w:sz w:val="22"/>
        </w:rPr>
      </w:pPr>
      <w:r>
        <w:rPr>
          <w:rFonts w:ascii="Calibri" w:hAnsi="Calibri" w:cs="Calibri"/>
          <w:sz w:val="22"/>
        </w:rPr>
        <w:t>RBM DISTRIBUIDORA E COMERCIO LTDA</w:t>
      </w:r>
    </w:p>
    <w:p w14:paraId="74F01A5D" w14:textId="77777777" w:rsidR="008B52D6" w:rsidRDefault="008B52D6" w:rsidP="0090754B">
      <w:pPr>
        <w:ind w:right="27"/>
        <w:jc w:val="center"/>
        <w:rPr>
          <w:rFonts w:ascii="Calibri" w:hAnsi="Calibri" w:cs="Calibri"/>
          <w:i/>
          <w:iCs/>
          <w:sz w:val="22"/>
        </w:rPr>
      </w:pPr>
    </w:p>
    <w:p w14:paraId="50AE71F9"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F574319"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1B5EBF3" w14:textId="0E11105A" w:rsidR="00C760A9" w:rsidRPr="008B52D6" w:rsidRDefault="00C760A9" w:rsidP="00C760A9">
      <w:pPr>
        <w:ind w:right="27"/>
        <w:jc w:val="center"/>
        <w:rPr>
          <w:rFonts w:ascii="Calibri" w:hAnsi="Calibri" w:cs="Calibri"/>
          <w:sz w:val="22"/>
        </w:rPr>
      </w:pPr>
      <w:r>
        <w:rPr>
          <w:rFonts w:ascii="Calibri" w:hAnsi="Calibri" w:cs="Calibri"/>
          <w:sz w:val="22"/>
        </w:rPr>
        <w:t>BMI PROSPER LTDA</w:t>
      </w:r>
    </w:p>
    <w:p w14:paraId="47E95475" w14:textId="5D59DF26" w:rsidR="008B52D6" w:rsidRDefault="008B52D6" w:rsidP="0090754B">
      <w:pPr>
        <w:ind w:right="27"/>
        <w:jc w:val="center"/>
        <w:rPr>
          <w:rFonts w:ascii="Calibri" w:hAnsi="Calibri" w:cs="Calibri"/>
          <w:i/>
          <w:iCs/>
          <w:sz w:val="22"/>
        </w:rPr>
      </w:pPr>
    </w:p>
    <w:p w14:paraId="4A2C4A99"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036A800"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BD7C85C" w14:textId="3B677B79" w:rsidR="00C760A9" w:rsidRPr="008B52D6" w:rsidRDefault="00C760A9" w:rsidP="00C760A9">
      <w:pPr>
        <w:ind w:right="27"/>
        <w:jc w:val="center"/>
        <w:rPr>
          <w:rFonts w:ascii="Calibri" w:hAnsi="Calibri" w:cs="Calibri"/>
          <w:sz w:val="22"/>
        </w:rPr>
      </w:pPr>
      <w:r>
        <w:rPr>
          <w:rFonts w:ascii="Calibri" w:hAnsi="Calibri" w:cs="Calibri"/>
          <w:sz w:val="22"/>
        </w:rPr>
        <w:t>FGS COMERCIAL LTDA</w:t>
      </w:r>
    </w:p>
    <w:p w14:paraId="5BD29C0E" w14:textId="39B9AA77" w:rsidR="008B52D6" w:rsidRDefault="008B52D6" w:rsidP="0090754B">
      <w:pPr>
        <w:ind w:right="27"/>
        <w:jc w:val="center"/>
        <w:rPr>
          <w:rFonts w:ascii="Calibri" w:hAnsi="Calibri" w:cs="Calibri"/>
          <w:i/>
          <w:iCs/>
          <w:sz w:val="22"/>
        </w:rPr>
      </w:pPr>
    </w:p>
    <w:p w14:paraId="4CB66BE3"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D55CEC4"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FE9ECE0" w14:textId="50069AF3" w:rsidR="00C760A9" w:rsidRPr="008B52D6" w:rsidRDefault="00C760A9" w:rsidP="00C760A9">
      <w:pPr>
        <w:ind w:right="27"/>
        <w:jc w:val="center"/>
        <w:rPr>
          <w:rFonts w:ascii="Calibri" w:hAnsi="Calibri" w:cs="Calibri"/>
          <w:sz w:val="22"/>
        </w:rPr>
      </w:pPr>
      <w:r>
        <w:rPr>
          <w:rFonts w:ascii="Calibri" w:hAnsi="Calibri" w:cs="Calibri"/>
          <w:sz w:val="22"/>
        </w:rPr>
        <w:t>ELECTROINOX COMERCIO DE EQUIPAMENTOS DE ELETRONICOS EIRELI</w:t>
      </w:r>
    </w:p>
    <w:p w14:paraId="22CD67DB" w14:textId="3D16011E" w:rsidR="008B52D6" w:rsidRDefault="008B52D6" w:rsidP="0090754B">
      <w:pPr>
        <w:ind w:right="27"/>
        <w:jc w:val="center"/>
        <w:rPr>
          <w:rFonts w:ascii="Calibri" w:hAnsi="Calibri" w:cs="Calibri"/>
          <w:i/>
          <w:iCs/>
          <w:sz w:val="22"/>
        </w:rPr>
      </w:pPr>
    </w:p>
    <w:p w14:paraId="3A4013CD"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7446C6D"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70059FB" w14:textId="1C8ADC0D" w:rsidR="00C760A9" w:rsidRPr="008B52D6" w:rsidRDefault="00C760A9" w:rsidP="00C760A9">
      <w:pPr>
        <w:ind w:right="27"/>
        <w:jc w:val="center"/>
        <w:rPr>
          <w:rFonts w:ascii="Calibri" w:hAnsi="Calibri" w:cs="Calibri"/>
          <w:sz w:val="22"/>
        </w:rPr>
      </w:pPr>
      <w:r>
        <w:rPr>
          <w:rFonts w:ascii="Calibri" w:hAnsi="Calibri" w:cs="Calibri"/>
          <w:sz w:val="22"/>
        </w:rPr>
        <w:t>MWV WEB SITE COMERCIO DE PRODUTOS ELETRONICOS LTDA ME</w:t>
      </w:r>
    </w:p>
    <w:p w14:paraId="1035BD75" w14:textId="78B1F802" w:rsidR="008B52D6" w:rsidRDefault="008B52D6" w:rsidP="0090754B">
      <w:pPr>
        <w:ind w:right="27"/>
        <w:jc w:val="center"/>
        <w:rPr>
          <w:rFonts w:ascii="Calibri" w:hAnsi="Calibri" w:cs="Calibri"/>
          <w:i/>
          <w:iCs/>
          <w:sz w:val="22"/>
        </w:rPr>
      </w:pPr>
    </w:p>
    <w:p w14:paraId="56F5F528"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CAF3BF"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8F5B5A9" w14:textId="5D33BE54" w:rsidR="00C760A9" w:rsidRPr="008B52D6" w:rsidRDefault="00C760A9" w:rsidP="00C760A9">
      <w:pPr>
        <w:ind w:right="27"/>
        <w:jc w:val="center"/>
        <w:rPr>
          <w:rFonts w:ascii="Calibri" w:hAnsi="Calibri" w:cs="Calibri"/>
          <w:sz w:val="22"/>
        </w:rPr>
      </w:pPr>
      <w:r>
        <w:rPr>
          <w:rFonts w:ascii="Calibri" w:hAnsi="Calibri" w:cs="Calibri"/>
          <w:sz w:val="22"/>
        </w:rPr>
        <w:t>FOR LIFE PRODUTOS DE SEGURANÇA LTDA</w:t>
      </w:r>
    </w:p>
    <w:p w14:paraId="5E846201" w14:textId="17B0B52E" w:rsidR="008B52D6" w:rsidRDefault="008B52D6" w:rsidP="0090754B">
      <w:pPr>
        <w:ind w:right="27"/>
        <w:jc w:val="center"/>
        <w:rPr>
          <w:rFonts w:ascii="Calibri" w:hAnsi="Calibri" w:cs="Calibri"/>
          <w:i/>
          <w:iCs/>
          <w:sz w:val="22"/>
        </w:rPr>
      </w:pPr>
    </w:p>
    <w:p w14:paraId="71236001" w14:textId="7526EC56" w:rsidR="008B52D6" w:rsidRDefault="008B52D6" w:rsidP="0090754B">
      <w:pPr>
        <w:ind w:right="27"/>
        <w:jc w:val="center"/>
        <w:rPr>
          <w:rFonts w:ascii="Calibri" w:hAnsi="Calibri" w:cs="Calibri"/>
          <w:i/>
          <w:iCs/>
          <w:sz w:val="22"/>
        </w:rPr>
      </w:pPr>
    </w:p>
    <w:p w14:paraId="7145A7AF" w14:textId="183EDBF0" w:rsidR="008B52D6" w:rsidRDefault="008B52D6" w:rsidP="0090754B">
      <w:pPr>
        <w:ind w:right="27"/>
        <w:jc w:val="center"/>
        <w:rPr>
          <w:rFonts w:ascii="Calibri" w:hAnsi="Calibri" w:cs="Calibri"/>
          <w:i/>
          <w:iCs/>
          <w:sz w:val="22"/>
        </w:rPr>
      </w:pPr>
    </w:p>
    <w:p w14:paraId="3E88474D" w14:textId="77777777" w:rsidR="008B52D6" w:rsidRDefault="008B52D6" w:rsidP="0090754B">
      <w:pPr>
        <w:ind w:right="27"/>
        <w:jc w:val="center"/>
        <w:rPr>
          <w:rFonts w:ascii="Calibri" w:hAnsi="Calibri" w:cs="Calibri"/>
          <w:i/>
          <w:iCs/>
          <w:sz w:val="22"/>
        </w:rPr>
      </w:pPr>
    </w:p>
    <w:p w14:paraId="697AF9FD" w14:textId="77777777" w:rsidR="008B52D6" w:rsidRDefault="008B52D6" w:rsidP="0090754B">
      <w:pPr>
        <w:ind w:right="27"/>
        <w:jc w:val="center"/>
        <w:rPr>
          <w:rFonts w:ascii="Calibri" w:hAnsi="Calibri" w:cs="Calibri"/>
          <w:b/>
          <w:bCs/>
          <w:sz w:val="22"/>
          <w:szCs w:val="22"/>
        </w:rPr>
      </w:pPr>
    </w:p>
    <w:p w14:paraId="6D8C2EC2" w14:textId="77777777" w:rsidR="008B52D6" w:rsidRDefault="008B52D6" w:rsidP="0090754B">
      <w:pPr>
        <w:ind w:right="27"/>
        <w:jc w:val="center"/>
        <w:rPr>
          <w:rFonts w:ascii="Calibri" w:hAnsi="Calibri" w:cs="Calibri"/>
          <w:b/>
          <w:bCs/>
          <w:sz w:val="22"/>
          <w:szCs w:val="22"/>
        </w:rPr>
      </w:pPr>
    </w:p>
    <w:p w14:paraId="64ACB0F1" w14:textId="33867195" w:rsidR="0090754B" w:rsidRPr="00AC76E2" w:rsidRDefault="0090754B" w:rsidP="0090754B">
      <w:pPr>
        <w:ind w:right="27"/>
        <w:rPr>
          <w:rFonts w:ascii="Calibri" w:hAnsi="Calibri" w:cs="Calibri"/>
          <w:bCs/>
          <w:sz w:val="22"/>
          <w:szCs w:val="22"/>
        </w:rPr>
        <w:sectPr w:rsidR="0090754B" w:rsidRPr="00AC76E2" w:rsidSect="008B52D6">
          <w:type w:val="continuous"/>
          <w:pgSz w:w="11907" w:h="16840" w:code="9"/>
          <w:pgMar w:top="851" w:right="708" w:bottom="794" w:left="1134" w:header="567" w:footer="567" w:gutter="0"/>
          <w:cols w:num="3" w:space="141"/>
        </w:sectPr>
      </w:pPr>
    </w:p>
    <w:p w14:paraId="6DE13B95" w14:textId="77777777" w:rsidR="008B52D6" w:rsidRDefault="008B52D6" w:rsidP="008B52D6">
      <w:pPr>
        <w:ind w:right="27"/>
        <w:rPr>
          <w:rFonts w:ascii="Calibri" w:hAnsi="Calibri" w:cs="Calibri"/>
          <w:sz w:val="22"/>
        </w:rPr>
      </w:pPr>
    </w:p>
    <w:sectPr w:rsidR="008B52D6" w:rsidSect="008B52D6">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42AC2CFB" w:rsidR="00385EBF" w:rsidRDefault="00385EBF" w:rsidP="00352F71">
    <w:pPr>
      <w:pStyle w:val="Rodap"/>
      <w:tabs>
        <w:tab w:val="clear" w:pos="4419"/>
        <w:tab w:val="center" w:pos="0"/>
      </w:tabs>
      <w:rPr>
        <w:color w:val="0000FF"/>
        <w:sz w:val="14"/>
      </w:rPr>
    </w:pPr>
    <w:r w:rsidRPr="00F60724">
      <w:rPr>
        <w:sz w:val="14"/>
      </w:rPr>
      <w:t xml:space="preserve">PE </w:t>
    </w:r>
    <w:r w:rsidR="00F60724" w:rsidRPr="00F60724">
      <w:rPr>
        <w:sz w:val="14"/>
      </w:rPr>
      <w:t>05</w:t>
    </w:r>
    <w:r w:rsidR="008B52D6">
      <w:rPr>
        <w:sz w:val="14"/>
      </w:rPr>
      <w:t>82</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3719"/>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5885"/>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B52D6"/>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54B"/>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0A9"/>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608</Words>
  <Characters>3289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3890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23</cp:revision>
  <cp:lastPrinted>2023-07-03T19:14:00Z</cp:lastPrinted>
  <dcterms:created xsi:type="dcterms:W3CDTF">2020-05-14T18:48:00Z</dcterms:created>
  <dcterms:modified xsi:type="dcterms:W3CDTF">2023-07-03T19:14:00Z</dcterms:modified>
</cp:coreProperties>
</file>